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E089E">
      <w:pPr>
        <w:rPr>
          <w:rFonts w:ascii="Arial" w:hAnsi="Arial" w:cs="Arial"/>
        </w:rPr>
      </w:pPr>
      <w:r>
        <w:rPr>
          <w:rFonts w:ascii="Arial" w:hAnsi="Arial" w:cs="Arial"/>
        </w:rPr>
        <w:t>Tuesday</w:t>
      </w:r>
      <w:r w:rsidR="00082D1E">
        <w:rPr>
          <w:rFonts w:ascii="Arial" w:hAnsi="Arial" w:cs="Arial"/>
        </w:rPr>
        <w:t xml:space="preserve">, Oct. </w:t>
      </w:r>
      <w:proofErr w:type="gramStart"/>
      <w:r>
        <w:rPr>
          <w:rFonts w:ascii="Arial" w:hAnsi="Arial" w:cs="Arial"/>
        </w:rPr>
        <w:t>4</w:t>
      </w:r>
      <w:r w:rsidRPr="00EE089E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7:14 (A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,B,C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inherited traits of individuals are governed in the genetic material</w:t>
      </w: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found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 the genes within chromosomes in the nucleus.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Category 4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321C8E" w:rsidRDefault="00321C8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64503" w:rsidRDefault="00EE089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Go over our</w:t>
      </w:r>
      <w:r w:rsidR="00082D1E">
        <w:rPr>
          <w:rFonts w:ascii="Arial" w:hAnsi="Arial" w:cs="Arial"/>
          <w:color w:val="3F3F3F"/>
        </w:rPr>
        <w:t xml:space="preserve"> Pre – Test over Genetics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This will give us an idea of where we are and how far we have come at the end of our unit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use this to give us insight as to what concepts (TEKS) we need to emphasize more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EE089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I will explain that this is </w:t>
      </w:r>
      <w:proofErr w:type="gramStart"/>
      <w:r>
        <w:rPr>
          <w:rFonts w:ascii="Arial" w:hAnsi="Arial" w:cs="Arial"/>
          <w:color w:val="3F3F3F"/>
        </w:rPr>
        <w:t xml:space="preserve">only </w:t>
      </w:r>
      <w:r w:rsidR="00082D1E">
        <w:rPr>
          <w:rFonts w:ascii="Arial" w:hAnsi="Arial" w:cs="Arial"/>
          <w:color w:val="3F3F3F"/>
        </w:rPr>
        <w:t xml:space="preserve"> a</w:t>
      </w:r>
      <w:proofErr w:type="gramEnd"/>
      <w:r w:rsidR="00082D1E">
        <w:rPr>
          <w:rFonts w:ascii="Arial" w:hAnsi="Arial" w:cs="Arial"/>
          <w:color w:val="3F3F3F"/>
        </w:rPr>
        <w:t xml:space="preserve"> participation grade for this exam</w:t>
      </w:r>
      <w:r>
        <w:rPr>
          <w:rFonts w:ascii="Arial" w:hAnsi="Arial" w:cs="Arial"/>
          <w:color w:val="3F3F3F"/>
        </w:rPr>
        <w:t xml:space="preserve"> but the material that was introduced is what they will be expected to know (plus more) when we finish the unit</w:t>
      </w:r>
    </w:p>
    <w:p w:rsidR="005B2EBC" w:rsidRDefault="005B2EBC">
      <w:pPr>
        <w:rPr>
          <w:rFonts w:ascii="Arial" w:hAnsi="Arial" w:cs="Arial"/>
          <w:color w:val="3F3F3F"/>
        </w:rPr>
      </w:pPr>
    </w:p>
    <w:p w:rsidR="005B2EBC" w:rsidRPr="00CD306D" w:rsidRDefault="005B2EBC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 xml:space="preserve">I will let the class know that we will be </w:t>
      </w:r>
      <w:proofErr w:type="spellStart"/>
      <w:r>
        <w:rPr>
          <w:rFonts w:ascii="Arial" w:hAnsi="Arial" w:cs="Arial"/>
          <w:color w:val="3F3F3F"/>
        </w:rPr>
        <w:t>makin</w:t>
      </w:r>
      <w:proofErr w:type="spellEnd"/>
      <w:r>
        <w:rPr>
          <w:rFonts w:ascii="Arial" w:hAnsi="Arial" w:cs="Arial"/>
          <w:color w:val="3F3F3F"/>
        </w:rPr>
        <w:t xml:space="preserve"> g a DNA model.  They will need to decide if they want to work in a group (2) or by themselves.  They will also need to bring their material to class starting Wednesday.</w:t>
      </w:r>
      <w:bookmarkStart w:id="0" w:name="_GoBack"/>
      <w:bookmarkEnd w:id="0"/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64503"/>
    <w:rsid w:val="005B2EBC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BD1C45"/>
    <w:rsid w:val="00C44DB7"/>
    <w:rsid w:val="00C5297D"/>
    <w:rsid w:val="00CB02E7"/>
    <w:rsid w:val="00CD306D"/>
    <w:rsid w:val="00D8761C"/>
    <w:rsid w:val="00E8295B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974</Characters>
  <Application>Microsoft Macintosh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2011-10-03T01:36:00Z</dcterms:created>
  <dcterms:modified xsi:type="dcterms:W3CDTF">2011-10-03T01:36:00Z</dcterms:modified>
</cp:coreProperties>
</file>